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215" w14:textId="45F7DC41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>Ofertowego nr</w:t>
      </w:r>
      <w:r w:rsidR="00CC409D" w:rsidRPr="00CC409D">
        <w:rPr>
          <w:rFonts w:asciiTheme="minorHAnsi" w:hAnsiTheme="minorHAnsi" w:cstheme="minorHAnsi"/>
          <w:b/>
        </w:rPr>
        <w:t xml:space="preserve"> </w:t>
      </w:r>
      <w:r w:rsidR="00461B05">
        <w:rPr>
          <w:rFonts w:asciiTheme="minorHAnsi" w:hAnsiTheme="minorHAnsi" w:cstheme="minorHAnsi"/>
          <w:b/>
        </w:rPr>
        <w:t>2</w:t>
      </w:r>
      <w:r w:rsidR="00CC409D" w:rsidRPr="00CC409D">
        <w:rPr>
          <w:rFonts w:asciiTheme="minorHAnsi" w:hAnsiTheme="minorHAnsi" w:cstheme="minorHAnsi"/>
          <w:b/>
        </w:rPr>
        <w:t>/</w:t>
      </w:r>
      <w:r w:rsidR="002031D2">
        <w:rPr>
          <w:rFonts w:asciiTheme="minorHAnsi" w:hAnsiTheme="minorHAnsi" w:cstheme="minorHAnsi"/>
          <w:b/>
        </w:rPr>
        <w:t>DK</w:t>
      </w:r>
      <w:r w:rsidR="00CC409D" w:rsidRPr="00CC409D">
        <w:rPr>
          <w:rFonts w:asciiTheme="minorHAnsi" w:hAnsiTheme="minorHAnsi" w:cstheme="minorHAnsi"/>
          <w:b/>
        </w:rPr>
        <w:t>/KPO/2025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7BE634A7" w14:textId="77777777" w:rsidR="00532FF0" w:rsidRPr="00906A6E" w:rsidRDefault="00532FF0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3946864D" w14:textId="5BFBBF60" w:rsidR="00942E98" w:rsidRDefault="00942E98" w:rsidP="00B743EF">
      <w:pPr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>W odpowiedzi na Zapytanie Ofertowe nr</w:t>
      </w:r>
      <w:r w:rsidR="00CC409D" w:rsidRPr="00CC409D">
        <w:rPr>
          <w:rFonts w:asciiTheme="minorHAnsi" w:hAnsiTheme="minorHAnsi" w:cstheme="minorHAnsi"/>
        </w:rPr>
        <w:t xml:space="preserve"> </w:t>
      </w:r>
      <w:r w:rsidR="00461B05">
        <w:rPr>
          <w:rFonts w:asciiTheme="minorHAnsi" w:hAnsiTheme="minorHAnsi" w:cstheme="minorHAnsi"/>
        </w:rPr>
        <w:t>2</w:t>
      </w:r>
      <w:r w:rsidR="00CC409D" w:rsidRPr="00CC409D">
        <w:rPr>
          <w:rFonts w:asciiTheme="minorHAnsi" w:hAnsiTheme="minorHAnsi" w:cstheme="minorHAnsi"/>
        </w:rPr>
        <w:t>/</w:t>
      </w:r>
      <w:r w:rsidR="002031D2">
        <w:rPr>
          <w:rFonts w:asciiTheme="minorHAnsi" w:hAnsiTheme="minorHAnsi" w:cstheme="minorHAnsi"/>
        </w:rPr>
        <w:t>DK</w:t>
      </w:r>
      <w:r w:rsidR="00CC409D" w:rsidRPr="00CC409D">
        <w:rPr>
          <w:rFonts w:asciiTheme="minorHAnsi" w:hAnsiTheme="minorHAnsi" w:cstheme="minorHAnsi"/>
        </w:rPr>
        <w:t xml:space="preserve">/KPO/2025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1811"/>
        <w:gridCol w:w="94"/>
        <w:gridCol w:w="1255"/>
        <w:gridCol w:w="3362"/>
        <w:gridCol w:w="3685"/>
      </w:tblGrid>
      <w:tr w:rsidR="009A2C88" w:rsidRPr="001301D3" w14:paraId="13DC37B0" w14:textId="14D45D8C" w:rsidTr="009A2C88">
        <w:trPr>
          <w:trHeight w:val="120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1574CA" w14:textId="1FDED2DB" w:rsidR="009A2C88" w:rsidRPr="001301D3" w:rsidRDefault="009A2C88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9A2C88" w:rsidRPr="001301D3" w14:paraId="24C10B24" w14:textId="7C2E344F" w:rsidTr="00461B05">
        <w:trPr>
          <w:trHeight w:val="441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AD1E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2E3A8FE7" w14:textId="09931977" w:rsidTr="00461B05">
        <w:trPr>
          <w:trHeight w:val="420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9B3B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406C1CCA" w14:textId="42041EB2" w:rsidTr="00461B05">
        <w:trPr>
          <w:trHeight w:val="412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5AAC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27BFB436" w14:textId="15154151" w:rsidTr="009A2C88">
        <w:trPr>
          <w:trHeight w:val="426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77892E" w14:textId="24D8C5F6" w:rsidR="009A2C88" w:rsidRPr="001301D3" w:rsidRDefault="009A2C88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9A2C88" w:rsidRPr="001301D3" w14:paraId="1BBD2064" w14:textId="63D691DC" w:rsidTr="00461B05">
        <w:trPr>
          <w:trHeight w:val="405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9158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6BB0BD19" w14:textId="4622B070" w:rsidTr="00461B05">
        <w:trPr>
          <w:trHeight w:val="409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9FDD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0939A53A" w14:textId="5A1CBFB2" w:rsidTr="00461B05">
        <w:trPr>
          <w:trHeight w:val="413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E469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05AD7ABA" w14:textId="50315454" w:rsidTr="009A2C88">
        <w:trPr>
          <w:trHeight w:val="584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7CFF99" w14:textId="56D8814F" w:rsidR="009A2C88" w:rsidRPr="001301D3" w:rsidRDefault="009A2C88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9A2C88" w:rsidRPr="001301D3" w14:paraId="3133AA82" w14:textId="49664555" w:rsidTr="00461B05">
        <w:trPr>
          <w:trHeight w:val="433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A2EB" w14:textId="77777777" w:rsidR="009A2C88" w:rsidRPr="001301D3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A2C88" w:rsidRPr="001301D3" w14:paraId="4A8B2024" w14:textId="5C3D17CB" w:rsidTr="00461B05">
        <w:trPr>
          <w:trHeight w:val="450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9A2C88" w:rsidRPr="001301D3" w:rsidRDefault="009A2C8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9B7E" w14:textId="5C45985B" w:rsidR="009A2C88" w:rsidRDefault="009A2C88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AB6660" w:rsidRPr="001301D3" w14:paraId="21F24EF1" w14:textId="1447F4F6" w:rsidTr="00461B05">
        <w:trPr>
          <w:trHeight w:val="668"/>
        </w:trPr>
        <w:tc>
          <w:tcPr>
            <w:tcW w:w="316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9A2C88" w:rsidRPr="001301D3" w:rsidRDefault="009A2C88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704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78D4016" w14:textId="24E1D190" w:rsidR="009A2C88" w:rsidRPr="001301D3" w:rsidRDefault="009A2C88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AB6660" w:rsidRPr="001301D3" w14:paraId="115BBDE2" w14:textId="70E040BD" w:rsidTr="00461B05">
        <w:trPr>
          <w:trHeight w:val="1193"/>
        </w:trPr>
        <w:tc>
          <w:tcPr>
            <w:tcW w:w="3160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135688BC" w:rsidR="009A2C88" w:rsidRPr="001301D3" w:rsidRDefault="009A2C88" w:rsidP="009A2C88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4B3E89">
              <w:rPr>
                <w:rFonts w:asciiTheme="minorHAnsi" w:hAnsiTheme="minorHAnsi" w:cstheme="minorHAnsi"/>
                <w:lang w:eastAsia="pl-PL"/>
              </w:rPr>
              <w:t>Przedmiotem zamówienia jest</w:t>
            </w:r>
            <w:r w:rsidRPr="004B3E8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eastAsia="pl-PL"/>
              </w:rPr>
              <w:t>zakup wyposażenia kuchennego</w:t>
            </w:r>
            <w:r w:rsidRPr="00CC409D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r w:rsidRPr="004B3E89">
              <w:rPr>
                <w:rFonts w:asciiTheme="minorHAnsi" w:eastAsia="Calibri" w:hAnsiTheme="minorHAnsi" w:cstheme="minorHAnsi"/>
              </w:rPr>
              <w:t xml:space="preserve">o parametrach nie gorszych niż wskazane </w:t>
            </w:r>
            <w:bookmarkStart w:id="0" w:name="_Hlk500917108"/>
            <w:bookmarkStart w:id="1" w:name="_Hlk500919993"/>
            <w:r>
              <w:rPr>
                <w:rFonts w:asciiTheme="minorHAnsi" w:eastAsia="Calibri" w:hAnsiTheme="minorHAnsi" w:cstheme="minorHAnsi"/>
              </w:rPr>
              <w:t xml:space="preserve">w </w:t>
            </w:r>
            <w:r w:rsidRPr="00321F48">
              <w:rPr>
                <w:rFonts w:ascii="Calibri" w:eastAsia="Calibri" w:hAnsi="Calibri" w:cs="Calibri"/>
              </w:rPr>
              <w:t>zapytani</w:t>
            </w:r>
            <w:r>
              <w:rPr>
                <w:rFonts w:ascii="Calibri" w:eastAsia="Calibri" w:hAnsi="Calibri" w:cs="Calibri"/>
              </w:rPr>
              <w:t>u</w:t>
            </w:r>
            <w:r w:rsidRPr="00321F48">
              <w:rPr>
                <w:rFonts w:ascii="Calibri" w:eastAsia="Calibri" w:hAnsi="Calibri" w:cs="Calibri"/>
              </w:rPr>
              <w:t xml:space="preserve"> ofertow</w:t>
            </w:r>
            <w:r>
              <w:rPr>
                <w:rFonts w:ascii="Calibri" w:eastAsia="Calibri" w:hAnsi="Calibri" w:cs="Calibri"/>
              </w:rPr>
              <w:t>ym</w:t>
            </w:r>
            <w:r w:rsidRPr="00321F48">
              <w:rPr>
                <w:rFonts w:ascii="Calibri" w:eastAsia="Calibri" w:hAnsi="Calibri" w:cs="Calibri"/>
              </w:rPr>
              <w:t xml:space="preserve"> nr</w:t>
            </w:r>
            <w:r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461B05">
              <w:rPr>
                <w:rFonts w:asciiTheme="minorHAnsi" w:hAnsiTheme="minorHAnsi" w:cstheme="minorHAnsi"/>
                <w:szCs w:val="24"/>
              </w:rPr>
              <w:t>2</w:t>
            </w:r>
            <w:r w:rsidRPr="00D25E0F">
              <w:rPr>
                <w:rFonts w:asciiTheme="minorHAnsi" w:hAnsiTheme="minorHAnsi" w:cstheme="minorHAnsi"/>
                <w:szCs w:val="24"/>
              </w:rPr>
              <w:t>/</w:t>
            </w:r>
            <w:r>
              <w:rPr>
                <w:rFonts w:asciiTheme="minorHAnsi" w:hAnsiTheme="minorHAnsi" w:cstheme="minorHAnsi"/>
                <w:szCs w:val="24"/>
              </w:rPr>
              <w:t>DK/KPO</w:t>
            </w:r>
            <w:r w:rsidRPr="00D25E0F">
              <w:rPr>
                <w:rFonts w:asciiTheme="minorHAnsi" w:hAnsiTheme="minorHAnsi" w:cstheme="minorHAnsi"/>
                <w:szCs w:val="24"/>
              </w:rPr>
              <w:t>/2025</w:t>
            </w:r>
          </w:p>
        </w:tc>
        <w:tc>
          <w:tcPr>
            <w:tcW w:w="7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309071C5" w14:textId="77777777" w:rsidR="009A2C88" w:rsidRPr="001301D3" w:rsidRDefault="009A2C88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 w:rsidRPr="001301D3">
              <w:rPr>
                <w:rFonts w:asciiTheme="minorHAnsi" w:hAnsiTheme="minorHAnsi" w:cstheme="minorHAnsi"/>
                <w:i/>
              </w:rPr>
              <w:t>Proszę o odpowied</w:t>
            </w:r>
            <w:r>
              <w:rPr>
                <w:rFonts w:asciiTheme="minorHAnsi" w:hAnsiTheme="minorHAnsi" w:cstheme="minorHAnsi"/>
                <w:i/>
              </w:rPr>
              <w:t>ź</w:t>
            </w:r>
          </w:p>
          <w:p w14:paraId="306953AE" w14:textId="77777777" w:rsidR="009A2C88" w:rsidRPr="001301D3" w:rsidRDefault="009A2C88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  <w:r w:rsidRPr="001301D3">
              <w:rPr>
                <w:rFonts w:asciiTheme="minorHAnsi" w:hAnsiTheme="minorHAnsi" w:cstheme="minorHAnsi"/>
                <w:i/>
              </w:rPr>
              <w:t>TAK lub NIE</w:t>
            </w:r>
          </w:p>
          <w:p w14:paraId="66208E11" w14:textId="77777777" w:rsidR="009A2C88" w:rsidRPr="001301D3" w:rsidRDefault="009A2C88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9A2C88" w:rsidRPr="001301D3" w14:paraId="465A2C73" w14:textId="09F70250" w:rsidTr="009A2C88">
        <w:trPr>
          <w:trHeight w:val="971"/>
        </w:trPr>
        <w:tc>
          <w:tcPr>
            <w:tcW w:w="18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85AB33A" w14:textId="77777777" w:rsidR="009A2C88" w:rsidRPr="001301D3" w:rsidRDefault="009A2C88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</w:p>
        </w:tc>
        <w:tc>
          <w:tcPr>
            <w:tcW w:w="8396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64206C42" w14:textId="74083F36" w:rsidR="009A2C88" w:rsidRPr="001301D3" w:rsidRDefault="009A2C88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1301D3">
              <w:rPr>
                <w:rFonts w:asciiTheme="minorHAnsi" w:hAnsiTheme="minorHAnsi" w:cstheme="minorHAnsi"/>
                <w:b/>
                <w:bCs/>
                <w:sz w:val="28"/>
              </w:rPr>
              <w:t>Odniesienie do kryteriów wyboru oferty</w:t>
            </w:r>
          </w:p>
        </w:tc>
      </w:tr>
      <w:tr w:rsidR="00461B05" w:rsidRPr="00942E98" w14:paraId="0FBD9F44" w14:textId="4AE61ED4" w:rsidTr="00461B05">
        <w:trPr>
          <w:trHeight w:val="698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  <w:hideMark/>
          </w:tcPr>
          <w:p w14:paraId="7548BFA8" w14:textId="77777777" w:rsidR="00461B05" w:rsidRPr="009152DC" w:rsidRDefault="00461B05" w:rsidP="009A2C88">
            <w:pPr>
              <w:pStyle w:val="Stopka"/>
              <w:spacing w:before="60" w:after="60"/>
              <w:ind w:right="267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bookmarkStart w:id="2" w:name="_Hlk520207967"/>
            <w:r w:rsidRPr="009152D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CAŁKOWITA CENA</w:t>
            </w:r>
          </w:p>
          <w:p w14:paraId="11B66DEA" w14:textId="62911681" w:rsidR="00461B05" w:rsidRPr="009152DC" w:rsidRDefault="00461B05" w:rsidP="009A2C88">
            <w:pPr>
              <w:pStyle w:val="Stopka"/>
              <w:spacing w:before="60" w:after="60"/>
              <w:ind w:right="267"/>
              <w:rPr>
                <w:rFonts w:asciiTheme="minorHAnsi" w:hAnsiTheme="minorHAnsi" w:cstheme="minorHAnsi"/>
                <w:b/>
                <w:i/>
                <w:sz w:val="24"/>
                <w:szCs w:val="24"/>
                <w:u w:val="single"/>
              </w:rPr>
            </w:pPr>
            <w:r w:rsidRPr="009152D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ZAMÓWIENIA</w:t>
            </w:r>
            <w:r w:rsidRPr="009152DC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shd w:val="clear" w:color="auto" w:fill="F2F2F2" w:themeFill="background1" w:themeFillShade="F2"/>
              </w:rPr>
              <w:t xml:space="preserve"> </w:t>
            </w:r>
            <w:bookmarkEnd w:id="2"/>
          </w:p>
          <w:p w14:paraId="10FF9A7C" w14:textId="6A0CD884" w:rsidR="00461B05" w:rsidRPr="00752AA9" w:rsidRDefault="00461B05" w:rsidP="00FA73D0">
            <w:pPr>
              <w:pStyle w:val="Stopka"/>
              <w:spacing w:before="60" w:after="60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752AA9">
              <w:rPr>
                <w:rFonts w:asciiTheme="minorHAnsi" w:hAnsiTheme="minorHAnsi" w:cstheme="minorHAnsi"/>
                <w:i/>
                <w:sz w:val="18"/>
              </w:rPr>
              <w:t>W przypadku podania ceny w innej walucie niż PLN wartość do PLN będzie</w:t>
            </w:r>
            <w:r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1E756A53" w14:textId="78EA20CA" w:rsidR="00461B05" w:rsidRPr="009A2C88" w:rsidRDefault="00461B05" w:rsidP="002031D2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</w:pPr>
            <w:r w:rsidRPr="009A2C88"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  <w:t>Cena netto</w:t>
            </w:r>
          </w:p>
          <w:p w14:paraId="4C9E5B1E" w14:textId="77777777" w:rsidR="00461B05" w:rsidRPr="009A2C88" w:rsidRDefault="00461B05" w:rsidP="002031D2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</w:pPr>
          </w:p>
          <w:p w14:paraId="31B224CF" w14:textId="50478B75" w:rsidR="00461B05" w:rsidRPr="009A2C88" w:rsidRDefault="00461B05" w:rsidP="009A2C88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6ADD563" w14:textId="77777777" w:rsidR="00461B05" w:rsidRPr="009A2C88" w:rsidRDefault="00461B05" w:rsidP="002031D2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</w:pPr>
            <w:r w:rsidRPr="009A2C88"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  <w:t>Cena brutto</w:t>
            </w:r>
          </w:p>
          <w:p w14:paraId="793998B5" w14:textId="53B7B1B9" w:rsidR="00461B05" w:rsidRPr="009A2C88" w:rsidRDefault="00461B05" w:rsidP="002031D2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rPr>
                <w:rFonts w:asciiTheme="minorHAnsi" w:hAnsiTheme="minorHAnsi" w:cstheme="minorHAnsi"/>
                <w:b/>
                <w:bCs/>
                <w:i/>
                <w:color w:val="000000" w:themeColor="text1"/>
                <w:sz w:val="28"/>
              </w:rPr>
            </w:pPr>
          </w:p>
        </w:tc>
      </w:tr>
      <w:tr w:rsidR="00461B05" w:rsidRPr="00942E98" w14:paraId="08C1216B" w14:textId="31A454F6" w:rsidTr="00461B05">
        <w:trPr>
          <w:trHeight w:val="892"/>
        </w:trPr>
        <w:tc>
          <w:tcPr>
            <w:tcW w:w="3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</w:tcPr>
          <w:p w14:paraId="702C2F73" w14:textId="4672874C" w:rsidR="00461B05" w:rsidRPr="007E7833" w:rsidRDefault="00461B05" w:rsidP="000A0ABE">
            <w:pPr>
              <w:pStyle w:val="Akapitzlist"/>
              <w:suppressAutoHyphens/>
              <w:spacing w:after="120"/>
              <w:ind w:left="360"/>
              <w:contextualSpacing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Instalacja fotowoltaiczna</w:t>
            </w:r>
          </w:p>
          <w:p w14:paraId="4F5497E0" w14:textId="77777777" w:rsidR="00461B05" w:rsidRPr="005E6359" w:rsidRDefault="00461B05" w:rsidP="00906A6E">
            <w:pPr>
              <w:pStyle w:val="Stopka"/>
              <w:spacing w:before="60" w:after="60"/>
              <w:ind w:right="267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7B535EA3" w14:textId="77777777" w:rsidR="00461B05" w:rsidRDefault="00461B05" w:rsidP="000F7918">
            <w:pPr>
              <w:pStyle w:val="Styl2"/>
              <w:numPr>
                <w:ilvl w:val="0"/>
                <w:numId w:val="0"/>
              </w:numPr>
              <w:spacing w:before="240" w:after="120"/>
              <w:ind w:left="113" w:right="142"/>
              <w:contextualSpacing w:val="0"/>
              <w:rPr>
                <w:rFonts w:asciiTheme="minorHAnsi" w:hAnsiTheme="minorHAnsi" w:cstheme="minorHAnsi"/>
                <w:i/>
                <w:color w:val="000000" w:themeColor="text1"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EEF3" w:themeFill="accent5" w:themeFillTint="33"/>
          </w:tcPr>
          <w:p w14:paraId="085C28ED" w14:textId="77777777" w:rsidR="00461B05" w:rsidRDefault="00461B05" w:rsidP="00FA73D0">
            <w:pPr>
              <w:pStyle w:val="Styl2"/>
              <w:numPr>
                <w:ilvl w:val="0"/>
                <w:numId w:val="0"/>
              </w:numPr>
              <w:spacing w:after="120"/>
              <w:ind w:left="113" w:right="142"/>
              <w:contextualSpacing w:val="0"/>
              <w:rPr>
                <w:rFonts w:asciiTheme="minorHAnsi" w:hAnsiTheme="minorHAnsi" w:cstheme="minorHAnsi"/>
                <w:i/>
                <w:color w:val="000000" w:themeColor="text1"/>
                <w:sz w:val="28"/>
              </w:rPr>
            </w:pPr>
          </w:p>
        </w:tc>
      </w:tr>
    </w:tbl>
    <w:p w14:paraId="6BB5B76C" w14:textId="26C05EB4" w:rsidR="004B3E89" w:rsidRDefault="004B3E89" w:rsidP="004B3E89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bookmarkStart w:id="3" w:name="_Hlk520213632"/>
      <w:r>
        <w:rPr>
          <w:rFonts w:asciiTheme="minorHAnsi" w:hAnsiTheme="minorHAnsi" w:cstheme="minorHAnsi"/>
          <w:b/>
          <w:bCs/>
          <w:i/>
          <w:iCs/>
          <w:sz w:val="28"/>
        </w:rPr>
        <w:t>Oświadczenie Oferenta:</w:t>
      </w:r>
    </w:p>
    <w:p w14:paraId="354A9648" w14:textId="75FEA1B9" w:rsidR="004B3E89" w:rsidRDefault="004B3E89" w:rsidP="004B3E89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Oświadczamy, że:</w:t>
      </w:r>
    </w:p>
    <w:p w14:paraId="09741F4D" w14:textId="77777777" w:rsidR="004B3E89" w:rsidRDefault="004B3E89" w:rsidP="00250389">
      <w:pPr>
        <w:pStyle w:val="Akapitzlist1"/>
        <w:numPr>
          <w:ilvl w:val="0"/>
          <w:numId w:val="21"/>
        </w:numPr>
        <w:spacing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Zapoznałem/Zapoznałam/Zapoznaliśmy się z Zapytaniem Ofertowym i potwierdzamy, że oferta zawiera wszystkie elementy określone w Zapytaniu.</w:t>
      </w:r>
    </w:p>
    <w:p w14:paraId="46E189F7" w14:textId="77777777" w:rsidR="004B3E89" w:rsidRDefault="004B3E89" w:rsidP="009A2C88">
      <w:pPr>
        <w:pStyle w:val="Akapitzlist1"/>
        <w:numPr>
          <w:ilvl w:val="0"/>
          <w:numId w:val="21"/>
        </w:numPr>
        <w:spacing w:after="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55769D06" w14:textId="77777777" w:rsidR="004B3E89" w:rsidRDefault="004B3E89" w:rsidP="009A2C88">
      <w:pPr>
        <w:pStyle w:val="Akapitzlist1"/>
        <w:numPr>
          <w:ilvl w:val="0"/>
          <w:numId w:val="21"/>
        </w:numPr>
        <w:spacing w:before="120" w:after="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4272D648" w14:textId="77777777" w:rsidR="004B3E89" w:rsidRDefault="004B3E89" w:rsidP="009A2C88">
      <w:pPr>
        <w:pStyle w:val="Akapitzlist1"/>
        <w:numPr>
          <w:ilvl w:val="0"/>
          <w:numId w:val="21"/>
        </w:numPr>
        <w:spacing w:before="120" w:after="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4A935F99" w14:textId="77777777" w:rsidR="004B3E89" w:rsidRDefault="004B3E89" w:rsidP="009A2C88">
      <w:pPr>
        <w:pStyle w:val="Akapitzlist1"/>
        <w:numPr>
          <w:ilvl w:val="0"/>
          <w:numId w:val="21"/>
        </w:numPr>
        <w:spacing w:before="120" w:after="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12C74973" w14:textId="77777777" w:rsidR="004B3E89" w:rsidRDefault="004B3E89" w:rsidP="009A2C88">
      <w:pPr>
        <w:pStyle w:val="Styl2"/>
        <w:numPr>
          <w:ilvl w:val="0"/>
          <w:numId w:val="21"/>
        </w:numPr>
        <w:spacing w:before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15EF7155" w14:textId="77777777" w:rsidR="00D03A02" w:rsidRDefault="00D03A02" w:rsidP="00D03A02">
      <w:pPr>
        <w:pStyle w:val="Styl2"/>
        <w:numPr>
          <w:ilvl w:val="0"/>
          <w:numId w:val="0"/>
        </w:numPr>
        <w:spacing w:before="120" w:after="120"/>
        <w:ind w:left="426"/>
        <w:rPr>
          <w:rFonts w:asciiTheme="minorHAnsi" w:hAnsiTheme="minorHAnsi"/>
        </w:rPr>
      </w:pPr>
    </w:p>
    <w:p w14:paraId="1A012218" w14:textId="411C9964" w:rsidR="00D03A02" w:rsidRDefault="004B3E89" w:rsidP="004B3E89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3F405718" w14:textId="77777777" w:rsidR="004B3E89" w:rsidRDefault="004B3E89" w:rsidP="004B3E89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2259FD14" w14:textId="77777777" w:rsidR="004B3E89" w:rsidRPr="00D03A02" w:rsidRDefault="004B3E89" w:rsidP="004B3E89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Oświadczam, że nasza firma nie znajduje się na liście podmiotów objętych sankcjami oraz wykluczonych w postępowania zgodnie z art. 7 ust. 1 ustawy z dnia 13 kwietnia 2022 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tbl>
      <w:tblPr>
        <w:tblW w:w="932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482"/>
        <w:gridCol w:w="5845"/>
      </w:tblGrid>
      <w:tr w:rsidR="00942E98" w14:paraId="1B101CB9" w14:textId="77777777" w:rsidTr="00321F48">
        <w:trPr>
          <w:trHeight w:val="400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3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321F48">
        <w:trPr>
          <w:trHeight w:val="516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321F48">
        <w:trPr>
          <w:trHeight w:val="1059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4645F4">
      <w:headerReference w:type="default" r:id="rId7"/>
      <w:footerReference w:type="default" r:id="rId8"/>
      <w:headerReference w:type="first" r:id="rId9"/>
      <w:pgSz w:w="11906" w:h="16838" w:code="9"/>
      <w:pgMar w:top="1134" w:right="1418" w:bottom="709" w:left="1276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8D7BE" w14:textId="77777777" w:rsidR="000E6526" w:rsidRDefault="000E6526" w:rsidP="00425497">
      <w:pPr>
        <w:spacing w:after="0" w:line="240" w:lineRule="auto"/>
      </w:pPr>
      <w:r>
        <w:separator/>
      </w:r>
    </w:p>
  </w:endnote>
  <w:endnote w:type="continuationSeparator" w:id="0">
    <w:p w14:paraId="5E441F25" w14:textId="77777777" w:rsidR="000E6526" w:rsidRDefault="000E6526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111E" w14:textId="77777777" w:rsidR="000E6526" w:rsidRDefault="000E6526" w:rsidP="00425497">
      <w:pPr>
        <w:spacing w:after="0" w:line="240" w:lineRule="auto"/>
      </w:pPr>
      <w:r>
        <w:separator/>
      </w:r>
    </w:p>
  </w:footnote>
  <w:footnote w:type="continuationSeparator" w:id="0">
    <w:p w14:paraId="78643810" w14:textId="77777777" w:rsidR="000E6526" w:rsidRDefault="000E6526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1627" w14:textId="33FC4520" w:rsidR="00671136" w:rsidRDefault="0063241F" w:rsidP="004645F4">
    <w:pPr>
      <w:pStyle w:val="Nagwek"/>
    </w:pPr>
    <w:r w:rsidRPr="0063241F">
      <w:rPr>
        <w:noProof/>
      </w:rPr>
      <w:drawing>
        <wp:inline distT="0" distB="0" distL="0" distR="0" wp14:anchorId="784925DE" wp14:editId="01E4C9D4">
          <wp:extent cx="5849620" cy="710565"/>
          <wp:effectExtent l="0" t="0" r="0" b="0"/>
          <wp:docPr id="73507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7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F6446"/>
    <w:multiLevelType w:val="multilevel"/>
    <w:tmpl w:val="1CEE21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6"/>
  </w:num>
  <w:num w:numId="2" w16cid:durableId="637150885">
    <w:abstractNumId w:val="12"/>
  </w:num>
  <w:num w:numId="3" w16cid:durableId="737362768">
    <w:abstractNumId w:val="6"/>
  </w:num>
  <w:num w:numId="4" w16cid:durableId="243926224">
    <w:abstractNumId w:val="6"/>
    <w:lvlOverride w:ilvl="0">
      <w:startOverride w:val="1"/>
    </w:lvlOverride>
  </w:num>
  <w:num w:numId="5" w16cid:durableId="535629292">
    <w:abstractNumId w:val="17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6"/>
    <w:lvlOverride w:ilvl="0">
      <w:startOverride w:val="1"/>
    </w:lvlOverride>
  </w:num>
  <w:num w:numId="9" w16cid:durableId="68697989">
    <w:abstractNumId w:val="0"/>
  </w:num>
  <w:num w:numId="10" w16cid:durableId="635910823">
    <w:abstractNumId w:val="6"/>
    <w:lvlOverride w:ilvl="0">
      <w:startOverride w:val="1"/>
    </w:lvlOverride>
  </w:num>
  <w:num w:numId="11" w16cid:durableId="941298560">
    <w:abstractNumId w:val="14"/>
  </w:num>
  <w:num w:numId="12" w16cid:durableId="2141025983">
    <w:abstractNumId w:val="4"/>
  </w:num>
  <w:num w:numId="13" w16cid:durableId="1362125775">
    <w:abstractNumId w:val="13"/>
  </w:num>
  <w:num w:numId="14" w16cid:durableId="180321559">
    <w:abstractNumId w:val="5"/>
  </w:num>
  <w:num w:numId="15" w16cid:durableId="168836850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1"/>
  </w:num>
  <w:num w:numId="19" w16cid:durableId="607734497">
    <w:abstractNumId w:val="18"/>
  </w:num>
  <w:num w:numId="20" w16cid:durableId="1444299841">
    <w:abstractNumId w:val="20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8"/>
  </w:num>
  <w:num w:numId="24" w16cid:durableId="222058819">
    <w:abstractNumId w:val="15"/>
  </w:num>
  <w:num w:numId="25" w16cid:durableId="197879542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67F"/>
    <w:rsid w:val="00004815"/>
    <w:rsid w:val="00004F93"/>
    <w:rsid w:val="000053BA"/>
    <w:rsid w:val="00006B4A"/>
    <w:rsid w:val="00006C95"/>
    <w:rsid w:val="0000728D"/>
    <w:rsid w:val="00010D89"/>
    <w:rsid w:val="00011A9A"/>
    <w:rsid w:val="00012584"/>
    <w:rsid w:val="00014468"/>
    <w:rsid w:val="00020235"/>
    <w:rsid w:val="00021E98"/>
    <w:rsid w:val="00023A2D"/>
    <w:rsid w:val="00023D6C"/>
    <w:rsid w:val="00024D48"/>
    <w:rsid w:val="000254BF"/>
    <w:rsid w:val="00026EA9"/>
    <w:rsid w:val="000278CA"/>
    <w:rsid w:val="00027DAB"/>
    <w:rsid w:val="00030BE7"/>
    <w:rsid w:val="0003391C"/>
    <w:rsid w:val="00033AD3"/>
    <w:rsid w:val="0003759B"/>
    <w:rsid w:val="00043A40"/>
    <w:rsid w:val="000515FA"/>
    <w:rsid w:val="00052CD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0ABE"/>
    <w:rsid w:val="000A5253"/>
    <w:rsid w:val="000B5260"/>
    <w:rsid w:val="000C46A9"/>
    <w:rsid w:val="000C63C5"/>
    <w:rsid w:val="000D1AA8"/>
    <w:rsid w:val="000D606B"/>
    <w:rsid w:val="000D6EAD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25C0A"/>
    <w:rsid w:val="001301D3"/>
    <w:rsid w:val="001408F8"/>
    <w:rsid w:val="00140C6C"/>
    <w:rsid w:val="00140DB4"/>
    <w:rsid w:val="00142915"/>
    <w:rsid w:val="00143C4C"/>
    <w:rsid w:val="00152F9D"/>
    <w:rsid w:val="00160D21"/>
    <w:rsid w:val="00163D07"/>
    <w:rsid w:val="00186FB7"/>
    <w:rsid w:val="00190892"/>
    <w:rsid w:val="0019282C"/>
    <w:rsid w:val="001963CB"/>
    <w:rsid w:val="001A089F"/>
    <w:rsid w:val="001B0EAB"/>
    <w:rsid w:val="001B2F86"/>
    <w:rsid w:val="001B3253"/>
    <w:rsid w:val="001B68FA"/>
    <w:rsid w:val="001D68F2"/>
    <w:rsid w:val="001E1587"/>
    <w:rsid w:val="001E425C"/>
    <w:rsid w:val="001E6DDE"/>
    <w:rsid w:val="001E72F1"/>
    <w:rsid w:val="001F6A2E"/>
    <w:rsid w:val="002031D2"/>
    <w:rsid w:val="002044F5"/>
    <w:rsid w:val="002064BD"/>
    <w:rsid w:val="002274F8"/>
    <w:rsid w:val="00230DC0"/>
    <w:rsid w:val="00230DE1"/>
    <w:rsid w:val="0024283D"/>
    <w:rsid w:val="00250389"/>
    <w:rsid w:val="002503C6"/>
    <w:rsid w:val="00250CAE"/>
    <w:rsid w:val="0025199D"/>
    <w:rsid w:val="00252B4F"/>
    <w:rsid w:val="0025321E"/>
    <w:rsid w:val="002604AC"/>
    <w:rsid w:val="0027732B"/>
    <w:rsid w:val="002778F6"/>
    <w:rsid w:val="0028018B"/>
    <w:rsid w:val="00281947"/>
    <w:rsid w:val="00285DF7"/>
    <w:rsid w:val="002935FD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350B"/>
    <w:rsid w:val="00320C34"/>
    <w:rsid w:val="00321F48"/>
    <w:rsid w:val="0032450F"/>
    <w:rsid w:val="00327C74"/>
    <w:rsid w:val="0033450E"/>
    <w:rsid w:val="00335F57"/>
    <w:rsid w:val="00346CA6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45D48"/>
    <w:rsid w:val="00446B65"/>
    <w:rsid w:val="00454A10"/>
    <w:rsid w:val="00454B6B"/>
    <w:rsid w:val="00455C64"/>
    <w:rsid w:val="00457FE0"/>
    <w:rsid w:val="00461047"/>
    <w:rsid w:val="00461B05"/>
    <w:rsid w:val="004637F4"/>
    <w:rsid w:val="00464088"/>
    <w:rsid w:val="004645F4"/>
    <w:rsid w:val="004700C6"/>
    <w:rsid w:val="00470727"/>
    <w:rsid w:val="00470982"/>
    <w:rsid w:val="00471262"/>
    <w:rsid w:val="00484958"/>
    <w:rsid w:val="00484EB3"/>
    <w:rsid w:val="00490196"/>
    <w:rsid w:val="004945F5"/>
    <w:rsid w:val="004A05EB"/>
    <w:rsid w:val="004A3655"/>
    <w:rsid w:val="004A4B28"/>
    <w:rsid w:val="004A58EA"/>
    <w:rsid w:val="004A682E"/>
    <w:rsid w:val="004B1874"/>
    <w:rsid w:val="004B2A98"/>
    <w:rsid w:val="004B3E89"/>
    <w:rsid w:val="004B71DE"/>
    <w:rsid w:val="004C2EA1"/>
    <w:rsid w:val="004C57AC"/>
    <w:rsid w:val="004C5E81"/>
    <w:rsid w:val="004C7757"/>
    <w:rsid w:val="004E377A"/>
    <w:rsid w:val="004E3DAA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3FE2"/>
    <w:rsid w:val="005152DA"/>
    <w:rsid w:val="00520260"/>
    <w:rsid w:val="00522C77"/>
    <w:rsid w:val="005272A4"/>
    <w:rsid w:val="005313B8"/>
    <w:rsid w:val="00532FF0"/>
    <w:rsid w:val="005355A7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2884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43F6"/>
    <w:rsid w:val="005B0ADE"/>
    <w:rsid w:val="005B2B85"/>
    <w:rsid w:val="005C5A76"/>
    <w:rsid w:val="005D1086"/>
    <w:rsid w:val="005D77CD"/>
    <w:rsid w:val="005E0DE3"/>
    <w:rsid w:val="005E1C6E"/>
    <w:rsid w:val="005E1ECC"/>
    <w:rsid w:val="005E2099"/>
    <w:rsid w:val="005E3545"/>
    <w:rsid w:val="005E6359"/>
    <w:rsid w:val="005E7118"/>
    <w:rsid w:val="005E7E1D"/>
    <w:rsid w:val="005F35E5"/>
    <w:rsid w:val="005F5243"/>
    <w:rsid w:val="006157E7"/>
    <w:rsid w:val="00622BAB"/>
    <w:rsid w:val="006246F9"/>
    <w:rsid w:val="0063084C"/>
    <w:rsid w:val="00631CE2"/>
    <w:rsid w:val="0063241F"/>
    <w:rsid w:val="00646A27"/>
    <w:rsid w:val="00646DF8"/>
    <w:rsid w:val="00647E77"/>
    <w:rsid w:val="00655D3A"/>
    <w:rsid w:val="00660EF2"/>
    <w:rsid w:val="00662AF2"/>
    <w:rsid w:val="006637E4"/>
    <w:rsid w:val="006674BE"/>
    <w:rsid w:val="00671136"/>
    <w:rsid w:val="00671F6B"/>
    <w:rsid w:val="00681E29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B4A9B"/>
    <w:rsid w:val="006C22D8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75D0"/>
    <w:rsid w:val="00733469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7198E"/>
    <w:rsid w:val="00772EFE"/>
    <w:rsid w:val="0079197C"/>
    <w:rsid w:val="007A055E"/>
    <w:rsid w:val="007A0825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489A"/>
    <w:rsid w:val="008468C5"/>
    <w:rsid w:val="00851A6B"/>
    <w:rsid w:val="008562E8"/>
    <w:rsid w:val="0085686C"/>
    <w:rsid w:val="00856C39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038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152DC"/>
    <w:rsid w:val="00917233"/>
    <w:rsid w:val="00922C43"/>
    <w:rsid w:val="009269DF"/>
    <w:rsid w:val="00942557"/>
    <w:rsid w:val="00942E32"/>
    <w:rsid w:val="00942E98"/>
    <w:rsid w:val="00945FFB"/>
    <w:rsid w:val="00946022"/>
    <w:rsid w:val="00947877"/>
    <w:rsid w:val="009528A8"/>
    <w:rsid w:val="00953698"/>
    <w:rsid w:val="00960B13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2C88"/>
    <w:rsid w:val="009A7440"/>
    <w:rsid w:val="009E08DC"/>
    <w:rsid w:val="00A12246"/>
    <w:rsid w:val="00A12440"/>
    <w:rsid w:val="00A14850"/>
    <w:rsid w:val="00A14EB8"/>
    <w:rsid w:val="00A152FA"/>
    <w:rsid w:val="00A22B7C"/>
    <w:rsid w:val="00A23A3F"/>
    <w:rsid w:val="00A26E94"/>
    <w:rsid w:val="00A3074B"/>
    <w:rsid w:val="00A309EE"/>
    <w:rsid w:val="00A32D2C"/>
    <w:rsid w:val="00A33F4E"/>
    <w:rsid w:val="00A35B40"/>
    <w:rsid w:val="00A36E34"/>
    <w:rsid w:val="00A42CC1"/>
    <w:rsid w:val="00A47922"/>
    <w:rsid w:val="00A518D5"/>
    <w:rsid w:val="00A55BD4"/>
    <w:rsid w:val="00A675BB"/>
    <w:rsid w:val="00A71F71"/>
    <w:rsid w:val="00A744F8"/>
    <w:rsid w:val="00A75255"/>
    <w:rsid w:val="00A8329D"/>
    <w:rsid w:val="00A86C93"/>
    <w:rsid w:val="00A919DE"/>
    <w:rsid w:val="00A93434"/>
    <w:rsid w:val="00A94F3B"/>
    <w:rsid w:val="00A957AE"/>
    <w:rsid w:val="00A958A2"/>
    <w:rsid w:val="00A97280"/>
    <w:rsid w:val="00AA1881"/>
    <w:rsid w:val="00AA18D5"/>
    <w:rsid w:val="00AB0731"/>
    <w:rsid w:val="00AB1BD0"/>
    <w:rsid w:val="00AB392C"/>
    <w:rsid w:val="00AB4A90"/>
    <w:rsid w:val="00AB6660"/>
    <w:rsid w:val="00AC5B1E"/>
    <w:rsid w:val="00AD1A7E"/>
    <w:rsid w:val="00AE389C"/>
    <w:rsid w:val="00AE51E4"/>
    <w:rsid w:val="00AE7425"/>
    <w:rsid w:val="00AF0316"/>
    <w:rsid w:val="00AF23D5"/>
    <w:rsid w:val="00AF670F"/>
    <w:rsid w:val="00B00FDC"/>
    <w:rsid w:val="00B015A2"/>
    <w:rsid w:val="00B10AF0"/>
    <w:rsid w:val="00B15533"/>
    <w:rsid w:val="00B159F9"/>
    <w:rsid w:val="00B230B6"/>
    <w:rsid w:val="00B24818"/>
    <w:rsid w:val="00B2597A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BD9"/>
    <w:rsid w:val="00B75EA4"/>
    <w:rsid w:val="00B771B7"/>
    <w:rsid w:val="00B80BA5"/>
    <w:rsid w:val="00B86843"/>
    <w:rsid w:val="00B9138E"/>
    <w:rsid w:val="00B94839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E2D3F"/>
    <w:rsid w:val="00BE5935"/>
    <w:rsid w:val="00BE6612"/>
    <w:rsid w:val="00C011B9"/>
    <w:rsid w:val="00C017F8"/>
    <w:rsid w:val="00C07415"/>
    <w:rsid w:val="00C132DB"/>
    <w:rsid w:val="00C15595"/>
    <w:rsid w:val="00C15DA7"/>
    <w:rsid w:val="00C21DAA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49EC"/>
    <w:rsid w:val="00C7522A"/>
    <w:rsid w:val="00C81571"/>
    <w:rsid w:val="00C82067"/>
    <w:rsid w:val="00C872AB"/>
    <w:rsid w:val="00C92A46"/>
    <w:rsid w:val="00CA04F6"/>
    <w:rsid w:val="00CA0B1A"/>
    <w:rsid w:val="00CA4D99"/>
    <w:rsid w:val="00CA5F1E"/>
    <w:rsid w:val="00CB639B"/>
    <w:rsid w:val="00CB71CB"/>
    <w:rsid w:val="00CC2F47"/>
    <w:rsid w:val="00CC336B"/>
    <w:rsid w:val="00CC409D"/>
    <w:rsid w:val="00CC45B1"/>
    <w:rsid w:val="00CC46DD"/>
    <w:rsid w:val="00CC4AAA"/>
    <w:rsid w:val="00CC72B0"/>
    <w:rsid w:val="00CD42B7"/>
    <w:rsid w:val="00CE3BA7"/>
    <w:rsid w:val="00CE401F"/>
    <w:rsid w:val="00CE4868"/>
    <w:rsid w:val="00CE740E"/>
    <w:rsid w:val="00CF707E"/>
    <w:rsid w:val="00D00483"/>
    <w:rsid w:val="00D03A02"/>
    <w:rsid w:val="00D07488"/>
    <w:rsid w:val="00D15C72"/>
    <w:rsid w:val="00D165A0"/>
    <w:rsid w:val="00D2262D"/>
    <w:rsid w:val="00D25E0F"/>
    <w:rsid w:val="00D275BB"/>
    <w:rsid w:val="00D303C9"/>
    <w:rsid w:val="00D45C44"/>
    <w:rsid w:val="00D54321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5714"/>
    <w:rsid w:val="00DC7D87"/>
    <w:rsid w:val="00DD2AD1"/>
    <w:rsid w:val="00DD503A"/>
    <w:rsid w:val="00DD66B4"/>
    <w:rsid w:val="00DF3303"/>
    <w:rsid w:val="00DF54AC"/>
    <w:rsid w:val="00E022D4"/>
    <w:rsid w:val="00E11EF2"/>
    <w:rsid w:val="00E12346"/>
    <w:rsid w:val="00E141B0"/>
    <w:rsid w:val="00E17683"/>
    <w:rsid w:val="00E20D3F"/>
    <w:rsid w:val="00E320AC"/>
    <w:rsid w:val="00E33DED"/>
    <w:rsid w:val="00E34067"/>
    <w:rsid w:val="00E34723"/>
    <w:rsid w:val="00E35688"/>
    <w:rsid w:val="00E371CD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74D8"/>
    <w:rsid w:val="00EA0D1C"/>
    <w:rsid w:val="00EA22AB"/>
    <w:rsid w:val="00EA60FF"/>
    <w:rsid w:val="00EA75C7"/>
    <w:rsid w:val="00EC0439"/>
    <w:rsid w:val="00EC350A"/>
    <w:rsid w:val="00EC5536"/>
    <w:rsid w:val="00EC5908"/>
    <w:rsid w:val="00EC72BE"/>
    <w:rsid w:val="00ED0258"/>
    <w:rsid w:val="00ED04EA"/>
    <w:rsid w:val="00ED7074"/>
    <w:rsid w:val="00EE1364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A7E"/>
    <w:rsid w:val="00F056FB"/>
    <w:rsid w:val="00F1472D"/>
    <w:rsid w:val="00F14F9C"/>
    <w:rsid w:val="00F22DA7"/>
    <w:rsid w:val="00F2672A"/>
    <w:rsid w:val="00F3013E"/>
    <w:rsid w:val="00F30FD8"/>
    <w:rsid w:val="00F33273"/>
    <w:rsid w:val="00F33839"/>
    <w:rsid w:val="00F36DF5"/>
    <w:rsid w:val="00F3770E"/>
    <w:rsid w:val="00F42547"/>
    <w:rsid w:val="00F4460A"/>
    <w:rsid w:val="00F44C20"/>
    <w:rsid w:val="00F47B36"/>
    <w:rsid w:val="00F50E90"/>
    <w:rsid w:val="00F572C0"/>
    <w:rsid w:val="00F5792A"/>
    <w:rsid w:val="00F60325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52C3"/>
    <w:rsid w:val="00F967A9"/>
    <w:rsid w:val="00FA107B"/>
    <w:rsid w:val="00FA309E"/>
    <w:rsid w:val="00FA73D0"/>
    <w:rsid w:val="00FA7D93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385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Zaga_4</cp:lastModifiedBy>
  <cp:revision>56</cp:revision>
  <cp:lastPrinted>2018-08-22T16:18:00Z</cp:lastPrinted>
  <dcterms:created xsi:type="dcterms:W3CDTF">2018-08-22T14:46:00Z</dcterms:created>
  <dcterms:modified xsi:type="dcterms:W3CDTF">2025-04-04T12:42:00Z</dcterms:modified>
</cp:coreProperties>
</file>